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104B1C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</w:t>
      </w:r>
      <w:r w:rsidR="0090266C">
        <w:rPr>
          <w:rFonts w:ascii="Garamond" w:hAnsi="Garamond"/>
          <w:sz w:val="24"/>
          <w:szCs w:val="24"/>
        </w:rPr>
        <w:t>5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77690562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0266C" w:rsidRPr="00840AD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https://zakazky.zcu.cz/contract_display_6549.html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E72950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B7CD5">
        <w:rPr>
          <w:rFonts w:ascii="Garamond" w:hAnsi="Garamond" w:cs="Arial"/>
          <w:sz w:val="22"/>
          <w:szCs w:val="22"/>
        </w:rPr>
        <w:t>0</w:t>
      </w:r>
      <w:r w:rsidR="0090266C">
        <w:rPr>
          <w:rFonts w:ascii="Garamond" w:hAnsi="Garamond" w:cs="Arial"/>
          <w:sz w:val="22"/>
          <w:szCs w:val="22"/>
        </w:rPr>
        <w:t>6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B37E" w14:textId="77777777" w:rsidR="00F33DF2" w:rsidRDefault="00F33DF2" w:rsidP="00795AAC">
      <w:r>
        <w:separator/>
      </w:r>
    </w:p>
  </w:endnote>
  <w:endnote w:type="continuationSeparator" w:id="0">
    <w:p w14:paraId="139C2166" w14:textId="77777777" w:rsidR="00F33DF2" w:rsidRDefault="00F33DF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61F2" w14:textId="77777777" w:rsidR="00F33DF2" w:rsidRDefault="00F33DF2" w:rsidP="00795AAC">
      <w:r>
        <w:separator/>
      </w:r>
    </w:p>
  </w:footnote>
  <w:footnote w:type="continuationSeparator" w:id="0">
    <w:p w14:paraId="6DA11388" w14:textId="77777777" w:rsidR="00F33DF2" w:rsidRDefault="00F33DF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4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j/SGKC3WMX8caeMZESZ69BaWIvfkYeelPyNwTPq4kqE=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vEeuKbBQrUSAVD4M4HNvRju2U1Rtybua2fGzHX4UovM=</DigestValue>
    </Reference>
  </SignedInfo>
  <SignatureValue>PS9125oZH1xHC30Cjkahr/g6sTJ9k8jZ32vpBGIYO2U4jtY7seHEnhiN+WNy1SmLsoQv9A/r/oDV
FXXDU21NrVX1MMpq8NlH7N+wcUzC/6j75igzPGN5EllhxTqEYoTlM6aafg6DmtghzVwnri0hkq+3
QJZbZMCW8uUBfUecTs5r8rKMkBfALG+rmr06qNhVtrxw172u64WaDMN5j5m6qD5GZMuGKvKz0PXd
tafd9cFwxPqK7TxMsQcACW2Ue80AVDQtoqKvrzDFtJn6FVEyFXb2DDqptY+Biaq46Aa7o2BnSyEn
1x6M4vOVbQlNqWW3fqwpc4WJBLO1l3aZvoJCZA==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P6W9Xl5rKmCaYKbXxP1JA+Db9CddsqRShwll79qY5cA=</DigestValue>
      </Reference>
      <Reference URI="/word/document.xml?ContentType=application/vnd.openxmlformats-officedocument.wordprocessingml.document.main+xml">
        <DigestMethod Algorithm="http://www.w3.org/2001/04/xmlenc#sha256"/>
        <DigestValue>BtLYgAs6SdwDE6mzWjEkVhV2rReicZkMHws9LHxZrzs=</DigestValue>
      </Reference>
      <Reference URI="/word/endnotes.xml?ContentType=application/vnd.openxmlformats-officedocument.wordprocessingml.endnotes+xml">
        <DigestMethod Algorithm="http://www.w3.org/2001/04/xmlenc#sha256"/>
        <DigestValue>VF0L0kaQi59+lLhT2drOhrGOdXsj9xLr6hzBOdrCZ9g=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AOOZARUplIIIT9P/V9b2Kz/bBYB0Hb9DijnVz++bCYk=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/e7z/CIjIsRZOAPAvRFWm22HvubIjuOv0NCztGF+sO0=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2024-01-22T12:44:59Z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2024-01-22T12:44:59Z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112</cp:revision>
  <cp:lastPrinted>2018-08-08T13:48:00Z</cp:lastPrinted>
  <dcterms:created xsi:type="dcterms:W3CDTF">2021-09-20T07:59:00Z</dcterms:created>
  <dcterms:modified xsi:type="dcterms:W3CDTF">2024-01-22T12:44:00Z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